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6529D8" w:rsidRDefault="001C2E38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6529D8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6529D8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6529D8" w:rsidRDefault="00246D88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6529D8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6529D8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5022D270" w:rsidR="00FE4D00" w:rsidRPr="006529D8" w:rsidRDefault="00FE4D00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1A85BCAC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29D8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="002A3E30">
              <w:rPr>
                <w:b/>
                <w:bCs/>
                <w:sz w:val="22"/>
                <w:szCs w:val="22"/>
              </w:rPr>
              <w:t>83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6529D8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6529D8">
              <w:rPr>
                <w:b/>
                <w:bCs/>
                <w:sz w:val="22"/>
                <w:szCs w:val="22"/>
              </w:rPr>
              <w:t>202</w:t>
            </w:r>
            <w:r w:rsidR="00F72588" w:rsidRPr="006529D8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6529D8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76E1D12E" w:rsidR="00531214" w:rsidRPr="006529D8" w:rsidRDefault="00F0697E" w:rsidP="006529D8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6529D8">
              <w:rPr>
                <w:rFonts w:eastAsia="Arial"/>
                <w:sz w:val="22"/>
                <w:szCs w:val="22"/>
              </w:rPr>
              <w:t>) de la Ley 13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  <w:r w:rsidR="00945693" w:rsidRPr="006529D8">
              <w:rPr>
                <w:rFonts w:eastAsia="Arial"/>
                <w:sz w:val="22"/>
                <w:szCs w:val="22"/>
              </w:rPr>
              <w:t>981</w:t>
            </w:r>
            <w:r w:rsidRPr="006529D8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6529D8">
              <w:rPr>
                <w:rFonts w:eastAsia="Arial"/>
                <w:sz w:val="22"/>
                <w:szCs w:val="22"/>
              </w:rPr>
              <w:t xml:space="preserve"> por </w:t>
            </w:r>
            <w:proofErr w:type="spellStart"/>
            <w:r w:rsidR="00945693" w:rsidRPr="006529D8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="00945693" w:rsidRPr="006529D8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 59/19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6529D8" w:rsidRDefault="001C2E38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378E8E83" w:rsidR="00C23023" w:rsidRPr="006529D8" w:rsidRDefault="00942F2B" w:rsidP="006942C8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PG.SA-1082-25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6529D8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6529D8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6529D8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2F9FBA56" w:rsidR="00476AC6" w:rsidRPr="006529D8" w:rsidRDefault="00362139" w:rsidP="006529D8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>Locación d</w:t>
            </w:r>
            <w:r w:rsidR="00942F2B">
              <w:rPr>
                <w:rFonts w:ascii="Arial" w:hAnsi="Arial" w:cs="Arial"/>
                <w:color w:val="auto"/>
                <w:sz w:val="22"/>
                <w:szCs w:val="22"/>
              </w:rPr>
              <w:t>e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inmueble</w:t>
            </w:r>
            <w:r w:rsidR="00942F2B"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E178D5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La Plata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, con destino </w:t>
            </w:r>
            <w:r w:rsidR="00942F2B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dependencias </w:t>
            </w:r>
            <w:r w:rsidR="00E178D5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del </w:t>
            </w:r>
            <w:r w:rsidR="006942C8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E178D5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La Plata</w:t>
            </w:r>
            <w:r w:rsidR="00524B6C" w:rsidRPr="006529D8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  <w:r w:rsidR="008501A8" w:rsidRPr="006529D8">
              <w:rPr>
                <w:rFonts w:ascii="Arial" w:hAnsi="Arial" w:cs="Arial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6529D8" w:rsidRDefault="00290A44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6529D8" w:rsidRDefault="00FE4D00" w:rsidP="00914F37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0CE1CCCE" w14:textId="77777777" w:rsidR="0066385F" w:rsidRPr="006529D8" w:rsidRDefault="00FE4D00" w:rsidP="006529D8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529D8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2799A405" w:rsidR="0057417D" w:rsidRPr="006529D8" w:rsidRDefault="00524B6C" w:rsidP="00C437F9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bCs/>
                <w:sz w:val="22"/>
                <w:szCs w:val="19"/>
                <w:lang w:val="es-AR"/>
              </w:rPr>
              <w:t>D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E178D5" w:rsidRPr="006529D8">
              <w:rPr>
                <w:bCs/>
                <w:sz w:val="22"/>
                <w:szCs w:val="19"/>
                <w:lang w:val="es-AR"/>
              </w:rPr>
              <w:t>La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 Plata. Calle </w:t>
            </w:r>
            <w:r w:rsidR="00E178D5" w:rsidRPr="006529D8">
              <w:rPr>
                <w:bCs/>
                <w:sz w:val="22"/>
                <w:szCs w:val="19"/>
                <w:lang w:val="es-AR"/>
              </w:rPr>
              <w:t>55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 </w:t>
            </w:r>
            <w:proofErr w:type="spellStart"/>
            <w:r w:rsidR="00C437F9" w:rsidRPr="006529D8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 </w:t>
            </w:r>
            <w:r w:rsidR="00E178D5" w:rsidRPr="006529D8">
              <w:rPr>
                <w:bCs/>
                <w:sz w:val="22"/>
                <w:szCs w:val="19"/>
                <w:lang w:val="es-AR"/>
              </w:rPr>
              <w:t>584/586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 de la ciudad de </w:t>
            </w:r>
            <w:r w:rsidR="00E178D5" w:rsidRPr="006529D8">
              <w:rPr>
                <w:bCs/>
                <w:sz w:val="22"/>
                <w:szCs w:val="19"/>
                <w:lang w:val="es-AR"/>
              </w:rPr>
              <w:t>La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 Plata</w:t>
            </w:r>
            <w:r w:rsidRPr="006529D8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="00C437F9" w:rsidRPr="006529D8">
              <w:rPr>
                <w:bCs/>
                <w:sz w:val="22"/>
                <w:szCs w:val="19"/>
              </w:rPr>
              <w:t>Pcia</w:t>
            </w:r>
            <w:proofErr w:type="spellEnd"/>
            <w:r w:rsidR="00C437F9" w:rsidRPr="006529D8">
              <w:rPr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2BD3277F" w:rsidR="004843C4" w:rsidRPr="006529D8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Hasta el</w:t>
            </w:r>
            <w:r w:rsidR="008501A8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2A746F">
              <w:rPr>
                <w:rFonts w:eastAsia="Arial"/>
                <w:b/>
                <w:bCs/>
                <w:sz w:val="20"/>
                <w:szCs w:val="20"/>
              </w:rPr>
              <w:t>17</w:t>
            </w:r>
            <w:r w:rsidR="007A5948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2A746F">
              <w:rPr>
                <w:rFonts w:eastAsia="Arial"/>
                <w:b/>
                <w:bCs/>
                <w:sz w:val="20"/>
                <w:szCs w:val="20"/>
              </w:rPr>
              <w:t>noviembre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F67169" w:rsidRPr="006529D8">
              <w:rPr>
                <w:rFonts w:eastAsia="Arial"/>
                <w:b/>
                <w:bCs/>
                <w:sz w:val="20"/>
                <w:szCs w:val="20"/>
              </w:rPr>
              <w:t xml:space="preserve">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151F12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B5F44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2A746F">
              <w:rPr>
                <w:rFonts w:eastAsia="Arial"/>
                <w:b/>
                <w:bCs/>
                <w:sz w:val="20"/>
                <w:szCs w:val="20"/>
              </w:rPr>
              <w:t xml:space="preserve">10.00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6529D8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6529D8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6529D8" w:rsidRDefault="00FE4D00" w:rsidP="006529D8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6529D8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Pr="006529D8" w:rsidRDefault="00290A44" w:rsidP="00524B6C">
            <w:pPr>
              <w:snapToGrid w:val="0"/>
              <w:ind w:left="57" w:right="57"/>
              <w:rPr>
                <w:bCs/>
                <w:sz w:val="22"/>
                <w:szCs w:val="19"/>
                <w:lang w:val="es-AR"/>
              </w:rPr>
            </w:pPr>
          </w:p>
          <w:p w14:paraId="5D246320" w14:textId="77777777" w:rsidR="00C437F9" w:rsidRPr="006529D8" w:rsidRDefault="00E178D5" w:rsidP="00524B6C">
            <w:pPr>
              <w:snapToGrid w:val="0"/>
              <w:ind w:left="57" w:right="57"/>
              <w:rPr>
                <w:bCs/>
                <w:sz w:val="22"/>
                <w:szCs w:val="19"/>
              </w:rPr>
            </w:pPr>
            <w:r w:rsidRPr="006529D8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La Plata. Calle 55 </w:t>
            </w:r>
            <w:proofErr w:type="spellStart"/>
            <w:r w:rsidRPr="006529D8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6529D8">
              <w:rPr>
                <w:bCs/>
                <w:sz w:val="22"/>
                <w:szCs w:val="19"/>
                <w:lang w:val="es-AR"/>
              </w:rPr>
              <w:t xml:space="preserve"> 584/586 de la ciudad de La Plata</w:t>
            </w:r>
            <w:r w:rsidRPr="006529D8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Pr="006529D8">
              <w:rPr>
                <w:bCs/>
                <w:sz w:val="22"/>
                <w:szCs w:val="19"/>
              </w:rPr>
              <w:t>Pcia</w:t>
            </w:r>
            <w:proofErr w:type="spellEnd"/>
            <w:r w:rsidRPr="006529D8">
              <w:rPr>
                <w:bCs/>
                <w:sz w:val="22"/>
                <w:szCs w:val="19"/>
              </w:rPr>
              <w:t xml:space="preserve"> de Buenos Aires.</w:t>
            </w:r>
          </w:p>
          <w:p w14:paraId="32958D98" w14:textId="68D20C07" w:rsidR="00E178D5" w:rsidRPr="006529D8" w:rsidRDefault="00E178D5" w:rsidP="00524B6C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2F9B6164" w:rsidR="00524B6C" w:rsidRPr="006529D8" w:rsidRDefault="00524B6C" w:rsidP="00524B6C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2A746F">
              <w:rPr>
                <w:rFonts w:eastAsia="Arial"/>
                <w:b/>
                <w:bCs/>
                <w:sz w:val="20"/>
                <w:szCs w:val="20"/>
              </w:rPr>
              <w:t>17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2A746F">
              <w:rPr>
                <w:rFonts w:eastAsia="Arial"/>
                <w:b/>
                <w:bCs/>
                <w:sz w:val="20"/>
                <w:szCs w:val="20"/>
              </w:rPr>
              <w:t>noviembre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67526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2A746F">
              <w:rPr>
                <w:rFonts w:eastAsia="Arial"/>
                <w:b/>
                <w:bCs/>
                <w:sz w:val="20"/>
                <w:szCs w:val="20"/>
              </w:rPr>
              <w:t xml:space="preserve">10.00 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3EB76EFE" w:rsidR="00524B6C" w:rsidRPr="006529D8" w:rsidRDefault="00524B6C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60A105B1" w:rsidR="00524B6C" w:rsidRPr="006529D8" w:rsidRDefault="00524B6C" w:rsidP="006529D8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Pr="006529D8" w:rsidRDefault="00FE4D00" w:rsidP="006529D8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Pr="006529D8" w:rsidRDefault="00FE4D00" w:rsidP="006529D8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 w:rsidRPr="006529D8">
              <w:rPr>
                <w:sz w:val="18"/>
                <w:szCs w:val="18"/>
              </w:rPr>
              <w:t>,</w:t>
            </w:r>
            <w:r w:rsidRPr="006529D8">
              <w:rPr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Pr="006529D8" w:rsidRDefault="00FE4D00" w:rsidP="006529D8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Pr="006529D8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6529D8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6529D8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Firma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Aclaración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Carácter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Lugar y Fecha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529D8" w:rsidRDefault="00072472" w:rsidP="00FE4D0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529D8" w:rsidRDefault="00072472" w:rsidP="00FE4D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529D8" w:rsidRDefault="00FE4D00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529D8" w:rsidRDefault="00CD0712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0B44B93C" w:rsidR="007F0F20" w:rsidRPr="006529D8" w:rsidRDefault="00942F2B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2A3E30">
              <w:rPr>
                <w:b/>
                <w:sz w:val="22"/>
                <w:szCs w:val="22"/>
              </w:rPr>
              <w:t>83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50C78D42" w:rsidR="007F0F20" w:rsidRPr="006529D8" w:rsidRDefault="00942F2B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09C651A2" w:rsidR="007F0F20" w:rsidRPr="006529D8" w:rsidRDefault="00942F2B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 xml:space="preserve"> PG.SA-1082-25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707D0798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</w:t>
            </w:r>
            <w:r w:rsidR="009C461C">
              <w:rPr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23729D2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r w:rsidR="002A746F" w:rsidRPr="006529D8">
              <w:rPr>
                <w:sz w:val="20"/>
                <w:szCs w:val="20"/>
              </w:rPr>
              <w:t>técnicas. -</w:t>
            </w:r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1D4B"/>
    <w:rsid w:val="000621EB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A3E30"/>
    <w:rsid w:val="002A746F"/>
    <w:rsid w:val="002B1C0B"/>
    <w:rsid w:val="002B20A9"/>
    <w:rsid w:val="002C7904"/>
    <w:rsid w:val="002E4422"/>
    <w:rsid w:val="00313E57"/>
    <w:rsid w:val="003172E7"/>
    <w:rsid w:val="00321529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2F2B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61C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16</Pages>
  <Words>1198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Veronica Gismondi</cp:lastModifiedBy>
  <cp:revision>12</cp:revision>
  <cp:lastPrinted>2025-10-20T15:58:00Z</cp:lastPrinted>
  <dcterms:created xsi:type="dcterms:W3CDTF">2025-03-27T14:13:00Z</dcterms:created>
  <dcterms:modified xsi:type="dcterms:W3CDTF">2025-10-20T16:28:00Z</dcterms:modified>
</cp:coreProperties>
</file>